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6EB" w:rsidRDefault="00FB36EB" w:rsidP="00FB36EB">
      <w:pPr>
        <w:pStyle w:val="Title"/>
        <w:jc w:val="center"/>
      </w:pPr>
      <w:bookmarkStart w:id="0" w:name="h.53nfybsgzimo"/>
      <w:bookmarkEnd w:id="0"/>
      <w:r>
        <w:rPr>
          <w:color w:val="990000"/>
          <w:sz w:val="48"/>
          <w:szCs w:val="48"/>
          <w:u w:val="single"/>
        </w:rPr>
        <w:t>America’s Favorite Pastime: Baseball</w:t>
      </w:r>
    </w:p>
    <w:p w:rsidR="00FB36EB" w:rsidRDefault="00FB36EB" w:rsidP="00FB36EB">
      <w:pPr>
        <w:jc w:val="center"/>
        <w:rPr>
          <w:b/>
          <w:bCs/>
          <w:sz w:val="28"/>
          <w:szCs w:val="28"/>
        </w:rPr>
      </w:pPr>
      <w:r>
        <w:rPr>
          <w:b/>
          <w:bCs/>
          <w:sz w:val="28"/>
          <w:szCs w:val="28"/>
        </w:rPr>
        <w:t>Mrs. Rogalski, Mr. Bushman, and Mr. Scherer | Room 114</w:t>
      </w:r>
    </w:p>
    <w:p w:rsidR="00FB36EB" w:rsidRDefault="00FB36EB" w:rsidP="00FB36EB">
      <w:pPr>
        <w:jc w:val="center"/>
        <w:rPr>
          <w:b/>
          <w:bCs/>
          <w:sz w:val="28"/>
          <w:szCs w:val="28"/>
        </w:rPr>
      </w:pPr>
    </w:p>
    <w:p w:rsidR="002A2A44" w:rsidRDefault="002A2A44" w:rsidP="002464BF">
      <w:pPr>
        <w:rPr>
          <w:b/>
          <w:bCs/>
          <w:sz w:val="24"/>
          <w:szCs w:val="24"/>
        </w:rPr>
      </w:pPr>
      <w:r>
        <w:rPr>
          <w:b/>
          <w:bCs/>
          <w:i/>
          <w:iCs/>
          <w:sz w:val="24"/>
          <w:szCs w:val="24"/>
        </w:rPr>
        <w:t>Course Outline (Subject to change)</w:t>
      </w:r>
    </w:p>
    <w:p w:rsidR="002A2A44" w:rsidRDefault="002A2A44" w:rsidP="002A2A44">
      <w:pPr>
        <w:rPr>
          <w:i/>
          <w:iCs/>
        </w:rPr>
      </w:pPr>
      <w:r>
        <w:rPr>
          <w:i/>
          <w:iCs/>
        </w:rPr>
        <w:t>Dates yet to be determined: Miller Park Tour</w:t>
      </w:r>
      <w:r w:rsidR="002464BF">
        <w:rPr>
          <w:i/>
          <w:iCs/>
        </w:rPr>
        <w:t xml:space="preserve"> (January 15 or 16)</w:t>
      </w:r>
    </w:p>
    <w:p w:rsidR="002A2A44" w:rsidRDefault="002A2A44" w:rsidP="002A2A44">
      <w:pPr>
        <w:rPr>
          <w:b/>
          <w:bCs/>
        </w:rPr>
      </w:pPr>
    </w:p>
    <w:p w:rsidR="002A2A44" w:rsidRDefault="002A2A44" w:rsidP="002A2A44">
      <w:pPr>
        <w:rPr>
          <w:b/>
          <w:bCs/>
        </w:rPr>
      </w:pPr>
      <w:r>
        <w:rPr>
          <w:b/>
          <w:bCs/>
        </w:rPr>
        <w:t>January 2</w:t>
      </w:r>
    </w:p>
    <w:p w:rsidR="002A2A44" w:rsidRDefault="002A2A44" w:rsidP="002A2A44">
      <w:pPr>
        <w:numPr>
          <w:ilvl w:val="0"/>
          <w:numId w:val="1"/>
        </w:numPr>
        <w:tabs>
          <w:tab w:val="num" w:pos="720"/>
        </w:tabs>
      </w:pPr>
      <w:r>
        <w:t>Introduction &amp; syllabus</w:t>
      </w:r>
    </w:p>
    <w:p w:rsidR="002A2A44" w:rsidRDefault="002A2A44" w:rsidP="002A2A44">
      <w:pPr>
        <w:numPr>
          <w:ilvl w:val="0"/>
          <w:numId w:val="1"/>
        </w:numPr>
        <w:tabs>
          <w:tab w:val="num" w:pos="720"/>
        </w:tabs>
      </w:pPr>
      <w:r>
        <w:t>Edmodo/KidBlog sign up</w:t>
      </w:r>
    </w:p>
    <w:p w:rsidR="002A2A44" w:rsidRDefault="002A2A44" w:rsidP="002A2A44">
      <w:pPr>
        <w:numPr>
          <w:ilvl w:val="0"/>
          <w:numId w:val="1"/>
        </w:numPr>
        <w:tabs>
          <w:tab w:val="num" w:pos="720"/>
        </w:tabs>
      </w:pPr>
      <w:r>
        <w:t>Blog entry: What does baseball mean to you?</w:t>
      </w:r>
    </w:p>
    <w:p w:rsidR="002A2A44" w:rsidRDefault="002A2A44" w:rsidP="002A2A44">
      <w:pPr>
        <w:numPr>
          <w:ilvl w:val="0"/>
          <w:numId w:val="1"/>
        </w:numPr>
        <w:tabs>
          <w:tab w:val="num" w:pos="720"/>
        </w:tabs>
      </w:pPr>
      <w:r>
        <w:t xml:space="preserve">View - </w:t>
      </w:r>
      <w:r>
        <w:rPr>
          <w:i/>
          <w:iCs/>
        </w:rPr>
        <w:t>Inning 1: Our Game (1:55)</w:t>
      </w:r>
    </w:p>
    <w:p w:rsidR="002A2A44" w:rsidRDefault="002A2A44" w:rsidP="002A2A44">
      <w:pPr>
        <w:numPr>
          <w:ilvl w:val="0"/>
          <w:numId w:val="1"/>
        </w:numPr>
        <w:tabs>
          <w:tab w:val="num" w:pos="720"/>
        </w:tabs>
      </w:pPr>
      <w:r>
        <w:t>Activity: Facebook MLB Empire?</w:t>
      </w:r>
    </w:p>
    <w:p w:rsidR="002A2A44" w:rsidRDefault="002A2A44" w:rsidP="002A2A44">
      <w:pPr>
        <w:numPr>
          <w:ilvl w:val="0"/>
          <w:numId w:val="1"/>
        </w:numPr>
        <w:tabs>
          <w:tab w:val="num" w:pos="720"/>
        </w:tabs>
      </w:pPr>
      <w:r>
        <w:t>Activity</w:t>
      </w:r>
      <w:r w:rsidR="00632794">
        <w:t xml:space="preserve">: </w:t>
      </w:r>
      <w:bookmarkStart w:id="1" w:name="_GoBack"/>
      <w:bookmarkEnd w:id="1"/>
      <w:r w:rsidR="00632794" w:rsidRPr="00632794">
        <w:rPr>
          <w:color w:val="4F81BD" w:themeColor="accent1"/>
          <w:u w:val="single"/>
        </w:rPr>
        <w:t>Batting Averages and More</w:t>
      </w:r>
      <w:r w:rsidR="00632794">
        <w:t xml:space="preserve"> </w:t>
      </w:r>
    </w:p>
    <w:p w:rsidR="002A2A44" w:rsidRDefault="002A2A44" w:rsidP="002A2A44"/>
    <w:p w:rsidR="002A2A44" w:rsidRDefault="002A2A44" w:rsidP="002A2A44">
      <w:pPr>
        <w:rPr>
          <w:b/>
          <w:bCs/>
        </w:rPr>
      </w:pPr>
      <w:r>
        <w:rPr>
          <w:b/>
          <w:bCs/>
        </w:rPr>
        <w:t>January 3</w:t>
      </w:r>
    </w:p>
    <w:p w:rsidR="002A2A44" w:rsidRDefault="002A2A44" w:rsidP="002A2A44">
      <w:pPr>
        <w:numPr>
          <w:ilvl w:val="0"/>
          <w:numId w:val="2"/>
        </w:numPr>
        <w:tabs>
          <w:tab w:val="num" w:pos="720"/>
        </w:tabs>
      </w:pPr>
      <w:r>
        <w:t>Quiz: Inning 1</w:t>
      </w:r>
    </w:p>
    <w:p w:rsidR="002A2A44" w:rsidRDefault="002A2A44" w:rsidP="002A2A44">
      <w:pPr>
        <w:numPr>
          <w:ilvl w:val="0"/>
          <w:numId w:val="2"/>
        </w:numPr>
        <w:tabs>
          <w:tab w:val="num" w:pos="720"/>
        </w:tabs>
      </w:pPr>
      <w:r>
        <w:t>Blog entry: Explain three concepts/ideas/practices you learned while playing Facebook MLB Empire.</w:t>
      </w:r>
    </w:p>
    <w:p w:rsidR="002A2A44" w:rsidRDefault="002A2A44" w:rsidP="002A2A44">
      <w:pPr>
        <w:numPr>
          <w:ilvl w:val="0"/>
          <w:numId w:val="2"/>
        </w:numPr>
        <w:tabs>
          <w:tab w:val="num" w:pos="720"/>
        </w:tabs>
      </w:pPr>
      <w:r>
        <w:t>Due: Batting Averages and More assignment</w:t>
      </w:r>
    </w:p>
    <w:p w:rsidR="002A2A44" w:rsidRDefault="002A2A44" w:rsidP="002A2A44">
      <w:pPr>
        <w:numPr>
          <w:ilvl w:val="0"/>
          <w:numId w:val="2"/>
        </w:numPr>
        <w:tabs>
          <w:tab w:val="num" w:pos="720"/>
        </w:tabs>
      </w:pPr>
      <w:r>
        <w:t xml:space="preserve">View - </w:t>
      </w:r>
      <w:r>
        <w:rPr>
          <w:i/>
          <w:iCs/>
        </w:rPr>
        <w:t>Inning 2: Something Like A War (1:45)</w:t>
      </w:r>
    </w:p>
    <w:p w:rsidR="002A2A44" w:rsidRDefault="002A2A44" w:rsidP="002A2A44">
      <w:pPr>
        <w:numPr>
          <w:ilvl w:val="0"/>
          <w:numId w:val="2"/>
        </w:numPr>
        <w:tabs>
          <w:tab w:val="num" w:pos="720"/>
        </w:tabs>
      </w:pPr>
      <w:r>
        <w:t xml:space="preserve">Activity: </w:t>
      </w:r>
      <w:hyperlink r:id="rId6" w:history="1">
        <w:r>
          <w:rPr>
            <w:color w:val="1155CC"/>
            <w:u w:val="single"/>
          </w:rPr>
          <w:t>Baseball</w:t>
        </w:r>
      </w:hyperlink>
      <w:hyperlink r:id="rId7" w:history="1">
        <w:r>
          <w:rPr>
            <w:color w:val="1155CC"/>
            <w:u w:val="single"/>
          </w:rPr>
          <w:t xml:space="preserve"> </w:t>
        </w:r>
      </w:hyperlink>
      <w:r>
        <w:rPr>
          <w:color w:val="1155CC"/>
          <w:u w:val="single"/>
        </w:rPr>
        <w:t>Curses</w:t>
      </w:r>
    </w:p>
    <w:p w:rsidR="002A2A44" w:rsidRDefault="002A2A44" w:rsidP="002A2A44"/>
    <w:p w:rsidR="002A2A44" w:rsidRDefault="002A2A44" w:rsidP="002A2A44">
      <w:pPr>
        <w:rPr>
          <w:b/>
          <w:bCs/>
        </w:rPr>
      </w:pPr>
      <w:r>
        <w:rPr>
          <w:b/>
          <w:bCs/>
        </w:rPr>
        <w:t>January 4</w:t>
      </w:r>
    </w:p>
    <w:p w:rsidR="002A2A44" w:rsidRDefault="002A2A44" w:rsidP="002A2A44">
      <w:pPr>
        <w:numPr>
          <w:ilvl w:val="0"/>
          <w:numId w:val="3"/>
        </w:numPr>
        <w:tabs>
          <w:tab w:val="num" w:pos="720"/>
        </w:tabs>
      </w:pPr>
      <w:r>
        <w:t>Quiz: Inning 2</w:t>
      </w:r>
    </w:p>
    <w:p w:rsidR="002A2A44" w:rsidRDefault="002A2A44" w:rsidP="002A2A44">
      <w:pPr>
        <w:numPr>
          <w:ilvl w:val="0"/>
          <w:numId w:val="3"/>
        </w:numPr>
        <w:tabs>
          <w:tab w:val="num" w:pos="720"/>
        </w:tabs>
      </w:pPr>
      <w:r>
        <w:t xml:space="preserve">Blog entry: What </w:t>
      </w:r>
      <w:r w:rsidR="00F547F4">
        <w:t>are</w:t>
      </w:r>
      <w:r>
        <w:t xml:space="preserve"> appropriate/inappropriate behavior/questions/comments for guest speakers in our class?</w:t>
      </w:r>
    </w:p>
    <w:p w:rsidR="002A2A44" w:rsidRDefault="002A2A44" w:rsidP="002A2A44">
      <w:pPr>
        <w:numPr>
          <w:ilvl w:val="0"/>
          <w:numId w:val="3"/>
        </w:numPr>
        <w:tabs>
          <w:tab w:val="num" w:pos="720"/>
        </w:tabs>
      </w:pPr>
      <w:r>
        <w:t>Due: Baseball Curses presentation/paper</w:t>
      </w:r>
    </w:p>
    <w:p w:rsidR="002A2A44" w:rsidRDefault="002A2A44" w:rsidP="002A2A44">
      <w:pPr>
        <w:numPr>
          <w:ilvl w:val="0"/>
          <w:numId w:val="3"/>
        </w:numPr>
        <w:tabs>
          <w:tab w:val="num" w:pos="720"/>
        </w:tabs>
      </w:pPr>
      <w:r>
        <w:t xml:space="preserve">View - </w:t>
      </w:r>
      <w:r>
        <w:rPr>
          <w:i/>
          <w:iCs/>
        </w:rPr>
        <w:t>Inning 3: The Faith of Fifty Million People (1:58)</w:t>
      </w:r>
    </w:p>
    <w:p w:rsidR="002A2A44" w:rsidRDefault="002A2A44" w:rsidP="002A2A44">
      <w:pPr>
        <w:numPr>
          <w:ilvl w:val="0"/>
          <w:numId w:val="3"/>
        </w:numPr>
        <w:tabs>
          <w:tab w:val="num" w:pos="720"/>
        </w:tabs>
      </w:pPr>
      <w:r>
        <w:t xml:space="preserve">Activity - </w:t>
      </w:r>
      <w:hyperlink r:id="rId8" w:history="1">
        <w:r>
          <w:rPr>
            <w:color w:val="1155CC"/>
            <w:u w:val="single"/>
          </w:rPr>
          <w:t>Stadium</w:t>
        </w:r>
      </w:hyperlink>
      <w:hyperlink r:id="rId9" w:history="1">
        <w:r>
          <w:rPr>
            <w:color w:val="1155CC"/>
            <w:u w:val="single"/>
          </w:rPr>
          <w:t xml:space="preserve"> </w:t>
        </w:r>
      </w:hyperlink>
      <w:r>
        <w:rPr>
          <w:color w:val="1155CC"/>
          <w:u w:val="single"/>
        </w:rPr>
        <w:t>Fever</w:t>
      </w:r>
    </w:p>
    <w:p w:rsidR="002A2A44" w:rsidRDefault="002A2A44" w:rsidP="002A2A44">
      <w:pPr>
        <w:rPr>
          <w:i/>
          <w:iCs/>
        </w:rPr>
      </w:pPr>
    </w:p>
    <w:p w:rsidR="002A2A44" w:rsidRDefault="002A2A44" w:rsidP="002A2A44">
      <w:pPr>
        <w:rPr>
          <w:b/>
          <w:bCs/>
        </w:rPr>
      </w:pPr>
      <w:r>
        <w:rPr>
          <w:b/>
          <w:bCs/>
        </w:rPr>
        <w:t>January 7</w:t>
      </w:r>
    </w:p>
    <w:p w:rsidR="002A2A44" w:rsidRDefault="002A2A44" w:rsidP="002A2A44">
      <w:pPr>
        <w:numPr>
          <w:ilvl w:val="0"/>
          <w:numId w:val="4"/>
        </w:numPr>
        <w:tabs>
          <w:tab w:val="num" w:pos="720"/>
        </w:tabs>
      </w:pPr>
      <w:r>
        <w:t>Quiz: Inning 3</w:t>
      </w:r>
    </w:p>
    <w:p w:rsidR="002A2A44" w:rsidRDefault="002A2A44" w:rsidP="002A2A44">
      <w:pPr>
        <w:numPr>
          <w:ilvl w:val="0"/>
          <w:numId w:val="5"/>
        </w:numPr>
        <w:tabs>
          <w:tab w:val="num" w:pos="720"/>
        </w:tabs>
      </w:pPr>
      <w:r>
        <w:t xml:space="preserve">Blog entry: Should MLB steroid users forfeit records? Why or why not? </w:t>
      </w:r>
    </w:p>
    <w:p w:rsidR="002A2A44" w:rsidRDefault="002A2A44" w:rsidP="002A2A44">
      <w:pPr>
        <w:numPr>
          <w:ilvl w:val="0"/>
          <w:numId w:val="4"/>
        </w:numPr>
        <w:tabs>
          <w:tab w:val="num" w:pos="720"/>
        </w:tabs>
      </w:pPr>
      <w:r>
        <w:t>Due: Stadium Fever presentation</w:t>
      </w:r>
    </w:p>
    <w:p w:rsidR="002A2A44" w:rsidRDefault="002A2A44" w:rsidP="002A2A44">
      <w:pPr>
        <w:numPr>
          <w:ilvl w:val="0"/>
          <w:numId w:val="4"/>
        </w:numPr>
        <w:tabs>
          <w:tab w:val="num" w:pos="720"/>
        </w:tabs>
      </w:pPr>
      <w:r>
        <w:t>View -</w:t>
      </w:r>
      <w:r>
        <w:rPr>
          <w:i/>
          <w:iCs/>
        </w:rPr>
        <w:t xml:space="preserve"> Inning 4: A National Heirloom (1:55)</w:t>
      </w:r>
    </w:p>
    <w:p w:rsidR="002A2A44" w:rsidRDefault="002A2A44" w:rsidP="002A2A44">
      <w:pPr>
        <w:numPr>
          <w:ilvl w:val="0"/>
          <w:numId w:val="4"/>
        </w:numPr>
        <w:tabs>
          <w:tab w:val="num" w:pos="720"/>
        </w:tabs>
      </w:pPr>
      <w:r>
        <w:t xml:space="preserve">Activity: </w:t>
      </w:r>
      <w:hyperlink r:id="rId10" w:history="1">
        <w:r>
          <w:rPr>
            <w:color w:val="1155CC"/>
            <w:u w:val="single"/>
          </w:rPr>
          <w:t>Stadium</w:t>
        </w:r>
      </w:hyperlink>
      <w:hyperlink r:id="rId11" w:history="1">
        <w:r>
          <w:rPr>
            <w:color w:val="1155CC"/>
            <w:u w:val="single"/>
          </w:rPr>
          <w:t xml:space="preserve"> </w:t>
        </w:r>
      </w:hyperlink>
      <w:r>
        <w:rPr>
          <w:color w:val="1155CC"/>
          <w:u w:val="single"/>
        </w:rPr>
        <w:t>Consultants</w:t>
      </w:r>
    </w:p>
    <w:p w:rsidR="002A2A44" w:rsidRDefault="002A2A44" w:rsidP="002A2A44">
      <w:pPr>
        <w:rPr>
          <w:b/>
          <w:bCs/>
        </w:rPr>
      </w:pPr>
    </w:p>
    <w:p w:rsidR="002A2A44" w:rsidRDefault="002A2A44" w:rsidP="002A2A44">
      <w:pPr>
        <w:rPr>
          <w:b/>
          <w:bCs/>
        </w:rPr>
      </w:pPr>
      <w:r>
        <w:rPr>
          <w:b/>
          <w:bCs/>
        </w:rPr>
        <w:t>January 8</w:t>
      </w:r>
    </w:p>
    <w:p w:rsidR="002A2A44" w:rsidRDefault="002A2A44" w:rsidP="002A2A44">
      <w:pPr>
        <w:numPr>
          <w:ilvl w:val="0"/>
          <w:numId w:val="5"/>
        </w:numPr>
        <w:tabs>
          <w:tab w:val="num" w:pos="720"/>
        </w:tabs>
      </w:pPr>
      <w:r>
        <w:t>Quiz: Inning 4</w:t>
      </w:r>
    </w:p>
    <w:p w:rsidR="002A2A44" w:rsidRDefault="002A2A44" w:rsidP="002A2A44">
      <w:pPr>
        <w:numPr>
          <w:ilvl w:val="0"/>
          <w:numId w:val="5"/>
        </w:numPr>
        <w:tabs>
          <w:tab w:val="num" w:pos="720"/>
        </w:tabs>
      </w:pPr>
      <w:r>
        <w:t>Blog entry: Besides the game itself, what brings fans to ballparks?</w:t>
      </w:r>
    </w:p>
    <w:p w:rsidR="002A2A44" w:rsidRDefault="002A2A44" w:rsidP="002A2A44">
      <w:pPr>
        <w:numPr>
          <w:ilvl w:val="0"/>
          <w:numId w:val="5"/>
        </w:numPr>
        <w:tabs>
          <w:tab w:val="num" w:pos="720"/>
        </w:tabs>
      </w:pPr>
      <w:r>
        <w:t>Due: Stadium Consultants presentation</w:t>
      </w:r>
    </w:p>
    <w:p w:rsidR="002A2A44" w:rsidRDefault="002A2A44" w:rsidP="002A2A44">
      <w:pPr>
        <w:numPr>
          <w:ilvl w:val="0"/>
          <w:numId w:val="5"/>
        </w:numPr>
        <w:tabs>
          <w:tab w:val="num" w:pos="720"/>
        </w:tabs>
      </w:pPr>
      <w:r>
        <w:t>View -</w:t>
      </w:r>
      <w:r>
        <w:rPr>
          <w:i/>
          <w:iCs/>
        </w:rPr>
        <w:t xml:space="preserve"> Inning 5: Shadow Ball (2:04)</w:t>
      </w:r>
    </w:p>
    <w:p w:rsidR="002A2A44" w:rsidRDefault="002A2A44" w:rsidP="002A2A44">
      <w:pPr>
        <w:numPr>
          <w:ilvl w:val="0"/>
          <w:numId w:val="5"/>
        </w:numPr>
        <w:tabs>
          <w:tab w:val="num" w:pos="720"/>
        </w:tabs>
      </w:pPr>
      <w:r>
        <w:t xml:space="preserve">Activity: </w:t>
      </w:r>
      <w:hyperlink r:id="rId12" w:history="1">
        <w:r>
          <w:rPr>
            <w:color w:val="1155CC"/>
            <w:u w:val="single"/>
          </w:rPr>
          <w:t>Baseball</w:t>
        </w:r>
      </w:hyperlink>
      <w:hyperlink r:id="rId13" w:history="1">
        <w:r>
          <w:rPr>
            <w:color w:val="1155CC"/>
            <w:u w:val="single"/>
          </w:rPr>
          <w:t xml:space="preserve"> </w:t>
        </w:r>
      </w:hyperlink>
      <w:r>
        <w:rPr>
          <w:color w:val="1155CC"/>
          <w:u w:val="single"/>
        </w:rPr>
        <w:t>hat</w:t>
      </w:r>
      <w:hyperlink r:id="rId14" w:history="1">
        <w:r>
          <w:rPr>
            <w:color w:val="1155CC"/>
            <w:u w:val="single"/>
          </w:rPr>
          <w:t xml:space="preserve"> </w:t>
        </w:r>
      </w:hyperlink>
      <w:hyperlink r:id="rId15" w:history="1">
        <w:r>
          <w:rPr>
            <w:color w:val="1155CC"/>
            <w:u w:val="single"/>
          </w:rPr>
          <w:t>design</w:t>
        </w:r>
      </w:hyperlink>
    </w:p>
    <w:p w:rsidR="002A2A44" w:rsidRDefault="002A2A44" w:rsidP="002A2A44"/>
    <w:p w:rsidR="006A4222" w:rsidRDefault="006A4222" w:rsidP="002A2A44"/>
    <w:p w:rsidR="00F547F4" w:rsidRDefault="00F547F4" w:rsidP="002A2A44"/>
    <w:p w:rsidR="002A2A44" w:rsidRDefault="002A2A44" w:rsidP="002A2A44">
      <w:pPr>
        <w:rPr>
          <w:b/>
          <w:bCs/>
        </w:rPr>
      </w:pPr>
      <w:r>
        <w:rPr>
          <w:b/>
          <w:bCs/>
        </w:rPr>
        <w:lastRenderedPageBreak/>
        <w:t>January 9</w:t>
      </w:r>
    </w:p>
    <w:p w:rsidR="002A2A44" w:rsidRDefault="002A2A44" w:rsidP="002A2A44">
      <w:pPr>
        <w:numPr>
          <w:ilvl w:val="0"/>
          <w:numId w:val="6"/>
        </w:numPr>
        <w:tabs>
          <w:tab w:val="num" w:pos="720"/>
        </w:tabs>
      </w:pPr>
      <w:r>
        <w:t>Quiz: Inning 5</w:t>
      </w:r>
    </w:p>
    <w:p w:rsidR="002A2A44" w:rsidRDefault="002A2A44" w:rsidP="002A2A44">
      <w:pPr>
        <w:numPr>
          <w:ilvl w:val="0"/>
          <w:numId w:val="6"/>
        </w:numPr>
        <w:tabs>
          <w:tab w:val="num" w:pos="720"/>
        </w:tabs>
      </w:pPr>
      <w:r>
        <w:t>Due: Baseball hat designs</w:t>
      </w:r>
    </w:p>
    <w:p w:rsidR="002A2A44" w:rsidRDefault="002A2A44" w:rsidP="002A2A44">
      <w:pPr>
        <w:numPr>
          <w:ilvl w:val="0"/>
          <w:numId w:val="6"/>
        </w:numPr>
        <w:tabs>
          <w:tab w:val="num" w:pos="720"/>
        </w:tabs>
      </w:pPr>
      <w:r>
        <w:t xml:space="preserve">View - </w:t>
      </w:r>
      <w:r>
        <w:rPr>
          <w:i/>
          <w:iCs/>
        </w:rPr>
        <w:t>Inning 6: The National Pastime (2:29)</w:t>
      </w:r>
    </w:p>
    <w:p w:rsidR="002A2A44" w:rsidRDefault="002A2A44" w:rsidP="002A2A44">
      <w:pPr>
        <w:numPr>
          <w:ilvl w:val="0"/>
          <w:numId w:val="6"/>
        </w:numPr>
        <w:tabs>
          <w:tab w:val="num" w:pos="720"/>
        </w:tabs>
      </w:pPr>
      <w:r>
        <w:t>Blog Entry: Jackie Robinson discussion questions from Crossing the Line</w:t>
      </w:r>
    </w:p>
    <w:p w:rsidR="002A2A44" w:rsidRDefault="002A2A44" w:rsidP="002A2A44">
      <w:pPr>
        <w:numPr>
          <w:ilvl w:val="0"/>
          <w:numId w:val="6"/>
        </w:numPr>
        <w:tabs>
          <w:tab w:val="num" w:pos="720"/>
        </w:tabs>
      </w:pPr>
      <w:r>
        <w:t xml:space="preserve">Activity: </w:t>
      </w:r>
      <w:hyperlink r:id="rId16" w:history="1">
        <w:r>
          <w:rPr>
            <w:color w:val="1155CC"/>
            <w:u w:val="single"/>
          </w:rPr>
          <w:t>Crossing</w:t>
        </w:r>
      </w:hyperlink>
      <w:hyperlink r:id="rId17" w:history="1">
        <w:r>
          <w:rPr>
            <w:color w:val="1155CC"/>
            <w:u w:val="single"/>
          </w:rPr>
          <w:t xml:space="preserve"> </w:t>
        </w:r>
      </w:hyperlink>
      <w:hyperlink r:id="rId18" w:history="1">
        <w:r>
          <w:rPr>
            <w:color w:val="1155CC"/>
            <w:u w:val="single"/>
          </w:rPr>
          <w:t>the</w:t>
        </w:r>
      </w:hyperlink>
      <w:hyperlink r:id="rId19" w:history="1">
        <w:r>
          <w:rPr>
            <w:color w:val="1155CC"/>
            <w:u w:val="single"/>
          </w:rPr>
          <w:t xml:space="preserve"> </w:t>
        </w:r>
      </w:hyperlink>
      <w:hyperlink r:id="rId20" w:history="1">
        <w:r>
          <w:rPr>
            <w:color w:val="1155CC"/>
            <w:u w:val="single"/>
          </w:rPr>
          <w:t>Line</w:t>
        </w:r>
      </w:hyperlink>
      <w:hyperlink r:id="rId21" w:history="1">
        <w:r>
          <w:rPr>
            <w:color w:val="1155CC"/>
            <w:u w:val="single"/>
          </w:rPr>
          <w:t xml:space="preserve">: </w:t>
        </w:r>
      </w:hyperlink>
      <w:r>
        <w:rPr>
          <w:color w:val="1155CC"/>
          <w:u w:val="single"/>
        </w:rPr>
        <w:t>Jackie</w:t>
      </w:r>
      <w:hyperlink r:id="rId22" w:history="1">
        <w:r>
          <w:rPr>
            <w:color w:val="1155CC"/>
            <w:u w:val="single"/>
          </w:rPr>
          <w:t xml:space="preserve"> </w:t>
        </w:r>
      </w:hyperlink>
      <w:hyperlink r:id="rId23" w:history="1">
        <w:r>
          <w:rPr>
            <w:color w:val="1155CC"/>
            <w:u w:val="single"/>
          </w:rPr>
          <w:t>Robinson</w:t>
        </w:r>
      </w:hyperlink>
    </w:p>
    <w:p w:rsidR="002A2A44" w:rsidRDefault="002A2A44" w:rsidP="002A2A44"/>
    <w:p w:rsidR="002A2A44" w:rsidRDefault="002A2A44" w:rsidP="002A2A44">
      <w:pPr>
        <w:rPr>
          <w:b/>
          <w:bCs/>
        </w:rPr>
      </w:pPr>
      <w:r>
        <w:rPr>
          <w:b/>
          <w:bCs/>
        </w:rPr>
        <w:t>January 10</w:t>
      </w:r>
    </w:p>
    <w:p w:rsidR="002A2A44" w:rsidRDefault="002A2A44" w:rsidP="002A2A44">
      <w:pPr>
        <w:numPr>
          <w:ilvl w:val="0"/>
          <w:numId w:val="7"/>
        </w:numPr>
        <w:tabs>
          <w:tab w:val="num" w:pos="720"/>
        </w:tabs>
      </w:pPr>
      <w:r>
        <w:t>Quiz: Inning 6</w:t>
      </w:r>
    </w:p>
    <w:p w:rsidR="002A2A44" w:rsidRDefault="002A2A44" w:rsidP="002A2A44">
      <w:pPr>
        <w:numPr>
          <w:ilvl w:val="0"/>
          <w:numId w:val="4"/>
        </w:numPr>
        <w:tabs>
          <w:tab w:val="num" w:pos="720"/>
        </w:tabs>
      </w:pPr>
      <w:r>
        <w:t>Guest Speaker: Mr. Wayne Sankey - MLB Stadiums</w:t>
      </w:r>
    </w:p>
    <w:p w:rsidR="002A2A44" w:rsidRDefault="002A2A44" w:rsidP="002A2A44">
      <w:pPr>
        <w:numPr>
          <w:ilvl w:val="0"/>
          <w:numId w:val="4"/>
        </w:numPr>
        <w:tabs>
          <w:tab w:val="num" w:pos="720"/>
        </w:tabs>
      </w:pPr>
      <w:r>
        <w:t>Blog entry: Based on Mr. Wayne Sankey’s presentation, which stadium do you believe is “The Best” of the MLB?  Explain.</w:t>
      </w:r>
    </w:p>
    <w:p w:rsidR="002A2A44" w:rsidRDefault="002A2A44" w:rsidP="002A2A44">
      <w:pPr>
        <w:numPr>
          <w:ilvl w:val="0"/>
          <w:numId w:val="7"/>
        </w:numPr>
        <w:tabs>
          <w:tab w:val="num" w:pos="720"/>
        </w:tabs>
      </w:pPr>
      <w:r>
        <w:t>Due: Jackie Robinson project</w:t>
      </w:r>
    </w:p>
    <w:p w:rsidR="002A2A44" w:rsidRDefault="002A2A44" w:rsidP="002A2A44">
      <w:pPr>
        <w:numPr>
          <w:ilvl w:val="0"/>
          <w:numId w:val="7"/>
        </w:numPr>
        <w:tabs>
          <w:tab w:val="num" w:pos="720"/>
        </w:tabs>
      </w:pPr>
      <w:r>
        <w:t>View -</w:t>
      </w:r>
      <w:r>
        <w:rPr>
          <w:i/>
          <w:iCs/>
        </w:rPr>
        <w:t xml:space="preserve"> Inning 7: The Capital of Baseball (2:12)</w:t>
      </w:r>
    </w:p>
    <w:p w:rsidR="002A2A44" w:rsidRDefault="002A2A44" w:rsidP="002A2A44">
      <w:pPr>
        <w:numPr>
          <w:ilvl w:val="0"/>
          <w:numId w:val="7"/>
        </w:numPr>
        <w:tabs>
          <w:tab w:val="num" w:pos="720"/>
        </w:tabs>
      </w:pPr>
      <w:r>
        <w:t xml:space="preserve">Activity: </w:t>
      </w:r>
      <w:hyperlink r:id="rId24" w:history="1">
        <w:r>
          <w:rPr>
            <w:color w:val="1155CC"/>
            <w:u w:val="single"/>
          </w:rPr>
          <w:t>The</w:t>
        </w:r>
      </w:hyperlink>
      <w:hyperlink r:id="rId25" w:history="1">
        <w:r>
          <w:rPr>
            <w:color w:val="1155CC"/>
            <w:u w:val="single"/>
          </w:rPr>
          <w:t xml:space="preserve"> </w:t>
        </w:r>
      </w:hyperlink>
      <w:hyperlink r:id="rId26" w:history="1">
        <w:r>
          <w:rPr>
            <w:color w:val="1155CC"/>
            <w:u w:val="single"/>
          </w:rPr>
          <w:t>Best</w:t>
        </w:r>
      </w:hyperlink>
      <w:hyperlink r:id="rId27" w:history="1">
        <w:r>
          <w:rPr>
            <w:color w:val="1155CC"/>
            <w:u w:val="single"/>
          </w:rPr>
          <w:t xml:space="preserve"> </w:t>
        </w:r>
      </w:hyperlink>
      <w:hyperlink r:id="rId28" w:history="1">
        <w:r>
          <w:rPr>
            <w:color w:val="1155CC"/>
            <w:u w:val="single"/>
          </w:rPr>
          <w:t>of</w:t>
        </w:r>
      </w:hyperlink>
      <w:r>
        <w:rPr>
          <w:color w:val="1155CC"/>
          <w:u w:val="single"/>
        </w:rPr>
        <w:t xml:space="preserve"> </w:t>
      </w:r>
      <w:hyperlink r:id="rId29" w:history="1">
        <w:r>
          <w:rPr>
            <w:color w:val="1155CC"/>
            <w:u w:val="single"/>
          </w:rPr>
          <w:t>the</w:t>
        </w:r>
      </w:hyperlink>
      <w:hyperlink r:id="rId30" w:history="1">
        <w:r>
          <w:rPr>
            <w:color w:val="1155CC"/>
            <w:u w:val="single"/>
          </w:rPr>
          <w:t xml:space="preserve"> </w:t>
        </w:r>
      </w:hyperlink>
      <w:hyperlink r:id="rId31" w:history="1">
        <w:r>
          <w:rPr>
            <w:color w:val="1155CC"/>
            <w:u w:val="single"/>
          </w:rPr>
          <w:t>Best</w:t>
        </w:r>
      </w:hyperlink>
    </w:p>
    <w:p w:rsidR="002A2A44" w:rsidRDefault="002A2A44" w:rsidP="002A2A44"/>
    <w:p w:rsidR="002A2A44" w:rsidRDefault="002A2A44" w:rsidP="002A2A44">
      <w:pPr>
        <w:rPr>
          <w:b/>
          <w:bCs/>
        </w:rPr>
      </w:pPr>
      <w:r>
        <w:rPr>
          <w:b/>
          <w:bCs/>
        </w:rPr>
        <w:t>January 11</w:t>
      </w:r>
    </w:p>
    <w:p w:rsidR="002A2A44" w:rsidRDefault="002A2A44" w:rsidP="002A2A44">
      <w:pPr>
        <w:numPr>
          <w:ilvl w:val="0"/>
          <w:numId w:val="8"/>
        </w:numPr>
        <w:tabs>
          <w:tab w:val="num" w:pos="720"/>
        </w:tabs>
      </w:pPr>
      <w:r>
        <w:t>Quiz: Inning 7</w:t>
      </w:r>
    </w:p>
    <w:p w:rsidR="002A2A44" w:rsidRDefault="002A2A44" w:rsidP="002A2A44">
      <w:pPr>
        <w:numPr>
          <w:ilvl w:val="0"/>
          <w:numId w:val="8"/>
        </w:numPr>
        <w:tabs>
          <w:tab w:val="num" w:pos="720"/>
        </w:tabs>
      </w:pPr>
      <w:r>
        <w:t>Guest Speaker: Mrs. Amy Williams - Brewer Super Fan</w:t>
      </w:r>
    </w:p>
    <w:p w:rsidR="002A2A44" w:rsidRDefault="002A2A44" w:rsidP="002A2A44">
      <w:pPr>
        <w:numPr>
          <w:ilvl w:val="0"/>
          <w:numId w:val="8"/>
        </w:numPr>
        <w:tabs>
          <w:tab w:val="num" w:pos="720"/>
        </w:tabs>
      </w:pPr>
      <w:r>
        <w:t>Blog entry: Highlight three pieces of knowledge/impressions you gained from Mrs. Amy William’s presentation.  Back your selections with evidence from her talk.</w:t>
      </w:r>
    </w:p>
    <w:p w:rsidR="002A2A44" w:rsidRDefault="002A2A44" w:rsidP="002A2A44">
      <w:pPr>
        <w:numPr>
          <w:ilvl w:val="0"/>
          <w:numId w:val="8"/>
        </w:numPr>
        <w:tabs>
          <w:tab w:val="num" w:pos="720"/>
        </w:tabs>
      </w:pPr>
      <w:r>
        <w:t xml:space="preserve">View - </w:t>
      </w:r>
      <w:r>
        <w:rPr>
          <w:i/>
          <w:iCs/>
        </w:rPr>
        <w:t>Inning 8: A Whole New Ballgame (1:54)</w:t>
      </w:r>
    </w:p>
    <w:p w:rsidR="002A2A44" w:rsidRDefault="002A2A44" w:rsidP="002A2A44">
      <w:pPr>
        <w:numPr>
          <w:ilvl w:val="0"/>
          <w:numId w:val="8"/>
        </w:numPr>
        <w:tabs>
          <w:tab w:val="num" w:pos="720"/>
        </w:tabs>
      </w:pPr>
      <w:r>
        <w:t xml:space="preserve">Activity: </w:t>
      </w:r>
      <w:hyperlink r:id="rId32" w:history="1">
        <w:r>
          <w:rPr>
            <w:color w:val="1155CC"/>
            <w:u w:val="single"/>
          </w:rPr>
          <w:t>Mapping</w:t>
        </w:r>
      </w:hyperlink>
      <w:hyperlink r:id="rId33" w:history="1">
        <w:r>
          <w:rPr>
            <w:color w:val="1155CC"/>
            <w:u w:val="single"/>
          </w:rPr>
          <w:t xml:space="preserve"> </w:t>
        </w:r>
      </w:hyperlink>
      <w:hyperlink r:id="rId34" w:history="1">
        <w:r>
          <w:rPr>
            <w:color w:val="1155CC"/>
            <w:u w:val="single"/>
          </w:rPr>
          <w:t>Baseball</w:t>
        </w:r>
      </w:hyperlink>
    </w:p>
    <w:p w:rsidR="002A2A44" w:rsidRDefault="002A2A44" w:rsidP="002A2A44"/>
    <w:p w:rsidR="002A2A44" w:rsidRDefault="002A2A44" w:rsidP="002A2A44">
      <w:pPr>
        <w:rPr>
          <w:b/>
          <w:bCs/>
        </w:rPr>
      </w:pPr>
      <w:r>
        <w:rPr>
          <w:b/>
          <w:bCs/>
        </w:rPr>
        <w:t>January 14</w:t>
      </w:r>
    </w:p>
    <w:p w:rsidR="002A2A44" w:rsidRDefault="002A2A44" w:rsidP="002A2A44">
      <w:pPr>
        <w:numPr>
          <w:ilvl w:val="0"/>
          <w:numId w:val="9"/>
        </w:numPr>
        <w:tabs>
          <w:tab w:val="num" w:pos="720"/>
        </w:tabs>
      </w:pPr>
      <w:r>
        <w:t>Quiz: Inning 8</w:t>
      </w:r>
    </w:p>
    <w:p w:rsidR="002A2A44" w:rsidRDefault="002A2A44" w:rsidP="002A2A44">
      <w:pPr>
        <w:numPr>
          <w:ilvl w:val="0"/>
          <w:numId w:val="9"/>
        </w:numPr>
        <w:tabs>
          <w:tab w:val="num" w:pos="720"/>
        </w:tabs>
      </w:pPr>
      <w:r>
        <w:t xml:space="preserve">Blog entry: Select a MLB team to move to a new location. Explain why your new location will be better for your team based on today’s activities. (Should include at least three examples) </w:t>
      </w:r>
    </w:p>
    <w:p w:rsidR="002A2A44" w:rsidRDefault="002A2A44" w:rsidP="002A2A44">
      <w:pPr>
        <w:numPr>
          <w:ilvl w:val="0"/>
          <w:numId w:val="9"/>
        </w:numPr>
        <w:tabs>
          <w:tab w:val="num" w:pos="720"/>
        </w:tabs>
      </w:pPr>
      <w:r>
        <w:t>Due: Mapping Baseball</w:t>
      </w:r>
    </w:p>
    <w:p w:rsidR="002A2A44" w:rsidRDefault="002A2A44" w:rsidP="002A2A44">
      <w:pPr>
        <w:numPr>
          <w:ilvl w:val="0"/>
          <w:numId w:val="9"/>
        </w:numPr>
        <w:tabs>
          <w:tab w:val="num" w:pos="720"/>
        </w:tabs>
      </w:pPr>
      <w:r>
        <w:t xml:space="preserve">View - </w:t>
      </w:r>
      <w:r>
        <w:rPr>
          <w:i/>
          <w:iCs/>
        </w:rPr>
        <w:t>Inning 9: Home (2:26)</w:t>
      </w:r>
    </w:p>
    <w:p w:rsidR="002A2A44" w:rsidRDefault="002A2A44" w:rsidP="002A2A44">
      <w:pPr>
        <w:numPr>
          <w:ilvl w:val="0"/>
          <w:numId w:val="9"/>
        </w:numPr>
        <w:tabs>
          <w:tab w:val="num" w:pos="720"/>
        </w:tabs>
      </w:pPr>
      <w:r>
        <w:t xml:space="preserve">Activity: </w:t>
      </w:r>
      <w:hyperlink r:id="rId35" w:history="1">
        <w:r>
          <w:rPr>
            <w:color w:val="1155CC"/>
            <w:u w:val="single"/>
          </w:rPr>
          <w:t>Museum</w:t>
        </w:r>
      </w:hyperlink>
      <w:r>
        <w:rPr>
          <w:color w:val="1155CC"/>
          <w:u w:val="single"/>
        </w:rPr>
        <w:t xml:space="preserve"> </w:t>
      </w:r>
      <w:hyperlink r:id="rId36" w:history="1">
        <w:r>
          <w:rPr>
            <w:color w:val="1155CC"/>
            <w:u w:val="single"/>
          </w:rPr>
          <w:t>Exhibits</w:t>
        </w:r>
      </w:hyperlink>
    </w:p>
    <w:p w:rsidR="002A2A44" w:rsidRDefault="002A2A44" w:rsidP="002A2A44"/>
    <w:p w:rsidR="002A2A44" w:rsidRDefault="002A2A44" w:rsidP="002A2A44">
      <w:pPr>
        <w:rPr>
          <w:b/>
          <w:bCs/>
        </w:rPr>
      </w:pPr>
      <w:r>
        <w:rPr>
          <w:b/>
          <w:bCs/>
        </w:rPr>
        <w:t>January 15</w:t>
      </w:r>
    </w:p>
    <w:p w:rsidR="002A2A44" w:rsidRDefault="002A2A44" w:rsidP="002A2A44">
      <w:pPr>
        <w:numPr>
          <w:ilvl w:val="0"/>
          <w:numId w:val="10"/>
        </w:numPr>
        <w:tabs>
          <w:tab w:val="num" w:pos="720"/>
        </w:tabs>
      </w:pPr>
      <w:r>
        <w:t>Miller Park?</w:t>
      </w:r>
    </w:p>
    <w:p w:rsidR="002A2A44" w:rsidRDefault="002A2A44" w:rsidP="002A2A44">
      <w:pPr>
        <w:numPr>
          <w:ilvl w:val="0"/>
          <w:numId w:val="10"/>
        </w:numPr>
        <w:tabs>
          <w:tab w:val="num" w:pos="720"/>
        </w:tabs>
      </w:pPr>
      <w:r>
        <w:t>Quiz: Inning 9</w:t>
      </w:r>
    </w:p>
    <w:p w:rsidR="002A2A44" w:rsidRDefault="002A2A44" w:rsidP="002A2A44">
      <w:pPr>
        <w:numPr>
          <w:ilvl w:val="0"/>
          <w:numId w:val="10"/>
        </w:numPr>
        <w:tabs>
          <w:tab w:val="num" w:pos="720"/>
        </w:tabs>
      </w:pPr>
      <w:r>
        <w:t>Blog entry: Combining the topics of museum exhibits and women in baseball, research and briefly list three women in history who have made an impact, positive or negative, on the sport.</w:t>
      </w:r>
    </w:p>
    <w:p w:rsidR="002A2A44" w:rsidRDefault="002A2A44" w:rsidP="002A2A44">
      <w:pPr>
        <w:numPr>
          <w:ilvl w:val="0"/>
          <w:numId w:val="10"/>
        </w:numPr>
        <w:tabs>
          <w:tab w:val="num" w:pos="720"/>
        </w:tabs>
      </w:pPr>
      <w:r>
        <w:t>Due: Museum Exhibits</w:t>
      </w:r>
    </w:p>
    <w:p w:rsidR="002A2A44" w:rsidRDefault="002A2A44" w:rsidP="002A2A44">
      <w:pPr>
        <w:numPr>
          <w:ilvl w:val="0"/>
          <w:numId w:val="10"/>
        </w:numPr>
        <w:tabs>
          <w:tab w:val="num" w:pos="720"/>
        </w:tabs>
      </w:pPr>
      <w:r>
        <w:t xml:space="preserve">View - </w:t>
      </w:r>
      <w:r>
        <w:rPr>
          <w:i/>
          <w:iCs/>
        </w:rPr>
        <w:t>Top of the Tenth (1:58)</w:t>
      </w:r>
    </w:p>
    <w:p w:rsidR="002A2A44" w:rsidRDefault="002A2A44" w:rsidP="002A2A44">
      <w:pPr>
        <w:numPr>
          <w:ilvl w:val="0"/>
          <w:numId w:val="10"/>
        </w:numPr>
        <w:tabs>
          <w:tab w:val="num" w:pos="720"/>
        </w:tabs>
      </w:pPr>
      <w:r>
        <w:t xml:space="preserve">Activity: </w:t>
      </w:r>
      <w:hyperlink r:id="rId37" w:history="1">
        <w:r>
          <w:rPr>
            <w:color w:val="1155CC"/>
            <w:u w:val="single"/>
          </w:rPr>
          <w:t>Baseball</w:t>
        </w:r>
      </w:hyperlink>
      <w:r>
        <w:rPr>
          <w:color w:val="1155CC"/>
          <w:u w:val="single"/>
        </w:rPr>
        <w:t xml:space="preserve"> </w:t>
      </w:r>
      <w:hyperlink r:id="rId38" w:history="1">
        <w:r>
          <w:rPr>
            <w:color w:val="1155CC"/>
            <w:u w:val="single"/>
          </w:rPr>
          <w:t>Heroes</w:t>
        </w:r>
      </w:hyperlink>
    </w:p>
    <w:p w:rsidR="002A2A44" w:rsidRDefault="002A2A44" w:rsidP="002A2A44"/>
    <w:p w:rsidR="006A4222" w:rsidRDefault="006A4222" w:rsidP="002A2A44"/>
    <w:p w:rsidR="006A4222" w:rsidRDefault="006A4222" w:rsidP="002A2A44"/>
    <w:p w:rsidR="006A4222" w:rsidRDefault="006A4222" w:rsidP="002A2A44"/>
    <w:p w:rsidR="006A4222" w:rsidRDefault="006A4222" w:rsidP="002A2A44"/>
    <w:p w:rsidR="006A4222" w:rsidRDefault="006A4222" w:rsidP="002A2A44"/>
    <w:p w:rsidR="006A4222" w:rsidRDefault="006A4222" w:rsidP="002A2A44"/>
    <w:p w:rsidR="006A4222" w:rsidRDefault="006A4222" w:rsidP="002A2A44"/>
    <w:p w:rsidR="006A4222" w:rsidRDefault="006A4222" w:rsidP="002A2A44"/>
    <w:p w:rsidR="002A2A44" w:rsidRDefault="002A2A44" w:rsidP="002A2A44">
      <w:pPr>
        <w:rPr>
          <w:b/>
          <w:bCs/>
        </w:rPr>
      </w:pPr>
      <w:r>
        <w:rPr>
          <w:b/>
          <w:bCs/>
        </w:rPr>
        <w:lastRenderedPageBreak/>
        <w:t>January 16</w:t>
      </w:r>
    </w:p>
    <w:p w:rsidR="002A2A44" w:rsidRDefault="002A2A44" w:rsidP="002A2A44">
      <w:pPr>
        <w:numPr>
          <w:ilvl w:val="0"/>
          <w:numId w:val="11"/>
        </w:numPr>
        <w:tabs>
          <w:tab w:val="num" w:pos="720"/>
        </w:tabs>
      </w:pPr>
      <w:r>
        <w:t>Miller Park?</w:t>
      </w:r>
    </w:p>
    <w:p w:rsidR="002A2A44" w:rsidRDefault="002A2A44" w:rsidP="002A2A44">
      <w:pPr>
        <w:numPr>
          <w:ilvl w:val="0"/>
          <w:numId w:val="11"/>
        </w:numPr>
        <w:tabs>
          <w:tab w:val="num" w:pos="720"/>
        </w:tabs>
      </w:pPr>
      <w:r>
        <w:t>Quiz: Top of the Tenth</w:t>
      </w:r>
    </w:p>
    <w:p w:rsidR="002A2A44" w:rsidRDefault="002A2A44" w:rsidP="002A2A44">
      <w:pPr>
        <w:numPr>
          <w:ilvl w:val="0"/>
          <w:numId w:val="11"/>
        </w:numPr>
        <w:tabs>
          <w:tab w:val="num" w:pos="720"/>
        </w:tabs>
      </w:pPr>
      <w:r>
        <w:t>Blog entry: Now that you have studied baseball heroes, think about an individual who is recognized in the world of baseball, but not for heroics or positive impacts.  Share your selection as well as evidence to back your pick.</w:t>
      </w:r>
    </w:p>
    <w:p w:rsidR="002A2A44" w:rsidRDefault="002A2A44" w:rsidP="002A2A44">
      <w:pPr>
        <w:numPr>
          <w:ilvl w:val="0"/>
          <w:numId w:val="11"/>
        </w:numPr>
        <w:tabs>
          <w:tab w:val="num" w:pos="720"/>
        </w:tabs>
      </w:pPr>
      <w:r>
        <w:t>Due: Baseball Heroes presentation</w:t>
      </w:r>
    </w:p>
    <w:p w:rsidR="002A2A44" w:rsidRDefault="002A2A44" w:rsidP="002A2A44">
      <w:pPr>
        <w:numPr>
          <w:ilvl w:val="0"/>
          <w:numId w:val="11"/>
        </w:numPr>
        <w:tabs>
          <w:tab w:val="num" w:pos="720"/>
        </w:tabs>
      </w:pPr>
      <w:r>
        <w:t xml:space="preserve">View - </w:t>
      </w:r>
      <w:r>
        <w:rPr>
          <w:i/>
          <w:iCs/>
        </w:rPr>
        <w:t>Bottom of the Tenth (2:05)</w:t>
      </w:r>
    </w:p>
    <w:p w:rsidR="002A2A44" w:rsidRDefault="002A2A44" w:rsidP="002A2A44">
      <w:pPr>
        <w:numPr>
          <w:ilvl w:val="0"/>
          <w:numId w:val="11"/>
        </w:numPr>
        <w:tabs>
          <w:tab w:val="num" w:pos="720"/>
        </w:tabs>
      </w:pPr>
      <w:r>
        <w:t xml:space="preserve">Activity: </w:t>
      </w:r>
      <w:hyperlink r:id="rId39" w:history="1">
        <w:r>
          <w:rPr>
            <w:color w:val="1155CC"/>
            <w:u w:val="single"/>
          </w:rPr>
          <w:t>Artful</w:t>
        </w:r>
      </w:hyperlink>
      <w:hyperlink r:id="rId40" w:history="1">
        <w:r>
          <w:rPr>
            <w:color w:val="1155CC"/>
            <w:u w:val="single"/>
          </w:rPr>
          <w:t xml:space="preserve"> </w:t>
        </w:r>
      </w:hyperlink>
      <w:r>
        <w:rPr>
          <w:color w:val="1155CC"/>
          <w:u w:val="single"/>
        </w:rPr>
        <w:t>Deception</w:t>
      </w:r>
    </w:p>
    <w:p w:rsidR="002A2A44" w:rsidRDefault="002A2A44" w:rsidP="002A2A44"/>
    <w:p w:rsidR="002A2A44" w:rsidRDefault="002A2A44" w:rsidP="002A2A44">
      <w:pPr>
        <w:rPr>
          <w:b/>
          <w:bCs/>
        </w:rPr>
      </w:pPr>
      <w:r>
        <w:rPr>
          <w:b/>
          <w:bCs/>
        </w:rPr>
        <w:t>January 17</w:t>
      </w:r>
    </w:p>
    <w:p w:rsidR="002A2A44" w:rsidRDefault="002A2A44" w:rsidP="002A2A44">
      <w:pPr>
        <w:numPr>
          <w:ilvl w:val="0"/>
          <w:numId w:val="12"/>
        </w:numPr>
        <w:tabs>
          <w:tab w:val="num" w:pos="720"/>
        </w:tabs>
      </w:pPr>
      <w:r>
        <w:t>Quiz: Bottom of the Tenth</w:t>
      </w:r>
    </w:p>
    <w:p w:rsidR="002A2A44" w:rsidRDefault="002A2A44" w:rsidP="002A2A44">
      <w:pPr>
        <w:numPr>
          <w:ilvl w:val="0"/>
          <w:numId w:val="12"/>
        </w:numPr>
        <w:tabs>
          <w:tab w:val="num" w:pos="720"/>
        </w:tabs>
      </w:pPr>
      <w:r>
        <w:t>Guest Speaker: Mr. Wayne Sankey</w:t>
      </w:r>
    </w:p>
    <w:p w:rsidR="002A2A44" w:rsidRDefault="002A2A44" w:rsidP="002A2A44">
      <w:pPr>
        <w:numPr>
          <w:ilvl w:val="0"/>
          <w:numId w:val="12"/>
        </w:numPr>
        <w:tabs>
          <w:tab w:val="num" w:pos="720"/>
        </w:tabs>
      </w:pPr>
      <w:r>
        <w:t>Blog entry: What was your most favorite activity/topic of the course?  Conversely, what was your least favorite activity/topic of the course?  Would you recommend this course to other students?  Why or why not?</w:t>
      </w:r>
    </w:p>
    <w:p w:rsidR="002A2A44" w:rsidRDefault="002A2A44" w:rsidP="002A2A44">
      <w:pPr>
        <w:numPr>
          <w:ilvl w:val="0"/>
          <w:numId w:val="12"/>
        </w:numPr>
        <w:tabs>
          <w:tab w:val="num" w:pos="720"/>
        </w:tabs>
      </w:pPr>
      <w:r>
        <w:t>Due: Artful Deception assignment</w:t>
      </w:r>
    </w:p>
    <w:p w:rsidR="002A2A44" w:rsidRDefault="002A2A44" w:rsidP="002A2A44">
      <w:pPr>
        <w:numPr>
          <w:ilvl w:val="0"/>
          <w:numId w:val="12"/>
        </w:numPr>
        <w:tabs>
          <w:tab w:val="num" w:pos="720"/>
        </w:tabs>
      </w:pPr>
      <w:r>
        <w:t xml:space="preserve">View - </w:t>
      </w:r>
      <w:r>
        <w:rPr>
          <w:i/>
          <w:iCs/>
        </w:rPr>
        <w:t>Moneyball</w:t>
      </w:r>
    </w:p>
    <w:p w:rsidR="002A2A44" w:rsidRDefault="002A2A44" w:rsidP="002A2A44"/>
    <w:p w:rsidR="002A2A44" w:rsidRDefault="002A2A44" w:rsidP="002A2A44">
      <w:pPr>
        <w:rPr>
          <w:b/>
          <w:bCs/>
        </w:rPr>
      </w:pPr>
      <w:r>
        <w:rPr>
          <w:b/>
          <w:bCs/>
        </w:rPr>
        <w:t>January 18</w:t>
      </w:r>
    </w:p>
    <w:p w:rsidR="002A2A44" w:rsidRDefault="002A2A44" w:rsidP="002A2A44">
      <w:pPr>
        <w:numPr>
          <w:ilvl w:val="0"/>
          <w:numId w:val="13"/>
        </w:numPr>
        <w:tabs>
          <w:tab w:val="num" w:pos="720"/>
        </w:tabs>
      </w:pPr>
      <w:r>
        <w:t>Prepare for presentation day</w:t>
      </w:r>
    </w:p>
    <w:p w:rsidR="002A2A44" w:rsidRDefault="002A2A44" w:rsidP="002A2A44">
      <w:pPr>
        <w:numPr>
          <w:ilvl w:val="0"/>
          <w:numId w:val="13"/>
        </w:numPr>
        <w:tabs>
          <w:tab w:val="num" w:pos="720"/>
        </w:tabs>
      </w:pPr>
      <w:r>
        <w:t>Last day to submit course work</w:t>
      </w:r>
    </w:p>
    <w:p w:rsidR="002A2A44" w:rsidRDefault="002A2A44" w:rsidP="002A2A44"/>
    <w:p w:rsidR="002A2A44" w:rsidRDefault="002A2A44" w:rsidP="002A2A44">
      <w:pPr>
        <w:rPr>
          <w:b/>
          <w:bCs/>
        </w:rPr>
      </w:pPr>
      <w:r>
        <w:rPr>
          <w:b/>
          <w:bCs/>
        </w:rPr>
        <w:t>January 23</w:t>
      </w:r>
    </w:p>
    <w:p w:rsidR="002A2A44" w:rsidRDefault="002A2A44" w:rsidP="002A2A44">
      <w:pPr>
        <w:numPr>
          <w:ilvl w:val="0"/>
          <w:numId w:val="14"/>
        </w:numPr>
        <w:tabs>
          <w:tab w:val="num" w:pos="720"/>
        </w:tabs>
      </w:pPr>
      <w:r>
        <w:t>Presentation day</w:t>
      </w:r>
    </w:p>
    <w:p w:rsidR="009D23DB" w:rsidRDefault="00162BCC" w:rsidP="002A2A44">
      <w:pPr>
        <w:spacing w:line="240" w:lineRule="auto"/>
      </w:pPr>
    </w:p>
    <w:sectPr w:rsidR="009D23DB">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00000003"/>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00000004"/>
    <w:multiLevelType w:val="hybridMultilevel"/>
    <w:tmpl w:val="00000004"/>
    <w:lvl w:ilvl="0" w:tplc="FFFFFFFF">
      <w:start w:val="1"/>
      <w:numFmt w:val="bullet"/>
      <w:lvlText w:val="●"/>
      <w:lvlJc w:val="left"/>
      <w:pPr>
        <w:tabs>
          <w:tab w:val="num" w:pos="360"/>
        </w:tabs>
        <w:ind w:left="720" w:hanging="360"/>
      </w:pPr>
      <w:rPr>
        <w:rFonts w:ascii="Arial" w:eastAsia="Arial" w:hAnsi="Arial" w:cs="Arial"/>
        <w:b/>
        <w:bCs/>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bCs/>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bCs/>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bCs/>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bCs/>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bCs/>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bCs/>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bCs/>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bCs/>
        <w:i w:val="0"/>
        <w:iCs w:val="0"/>
        <w:strike w:val="0"/>
        <w:color w:val="000000"/>
        <w:sz w:val="22"/>
        <w:szCs w:val="22"/>
        <w:u w:val="none"/>
      </w:rPr>
    </w:lvl>
  </w:abstractNum>
  <w:abstractNum w:abstractNumId="2">
    <w:nsid w:val="00000005"/>
    <w:multiLevelType w:val="hybridMultilevel"/>
    <w:tmpl w:val="00000005"/>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3">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4">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5">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7">
    <w:nsid w:val="0000000A"/>
    <w:multiLevelType w:val="hybridMultilevel"/>
    <w:tmpl w:val="0000000A"/>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B"/>
    <w:multiLevelType w:val="hybridMultilevel"/>
    <w:tmpl w:val="0000000B"/>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9">
    <w:nsid w:val="0000000C"/>
    <w:multiLevelType w:val="hybridMultilevel"/>
    <w:tmpl w:val="0000000C"/>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0">
    <w:nsid w:val="0000000D"/>
    <w:multiLevelType w:val="hybridMultilevel"/>
    <w:tmpl w:val="0000000D"/>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nsid w:val="0000000E"/>
    <w:multiLevelType w:val="hybridMultilevel"/>
    <w:tmpl w:val="0000000E"/>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nsid w:val="0000000F"/>
    <w:multiLevelType w:val="hybridMultilevel"/>
    <w:tmpl w:val="0000000F"/>
    <w:lvl w:ilvl="0" w:tplc="FFFFFFFF">
      <w:start w:val="1"/>
      <w:numFmt w:val="bullet"/>
      <w:lvlText w:val="●"/>
      <w:lvlJc w:val="left"/>
      <w:pPr>
        <w:tabs>
          <w:tab w:val="num" w:pos="360"/>
        </w:tabs>
        <w:ind w:left="720" w:hanging="360"/>
      </w:pPr>
      <w:rPr>
        <w:rFonts w:ascii="Arial" w:eastAsia="Arial" w:hAnsi="Arial" w:cs="Arial"/>
        <w:b/>
        <w:bCs/>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bCs/>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bCs/>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bCs/>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bCs/>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bCs/>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bCs/>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bCs/>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bCs/>
        <w:i w:val="0"/>
        <w:iCs w:val="0"/>
        <w:strike w:val="0"/>
        <w:color w:val="000000"/>
        <w:sz w:val="22"/>
        <w:szCs w:val="22"/>
        <w:u w:val="none"/>
      </w:rPr>
    </w:lvl>
  </w:abstractNum>
  <w:abstractNum w:abstractNumId="13">
    <w:nsid w:val="00000010"/>
    <w:multiLevelType w:val="hybridMultilevel"/>
    <w:tmpl w:val="00000010"/>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A44"/>
    <w:rsid w:val="00162BCC"/>
    <w:rsid w:val="002464BF"/>
    <w:rsid w:val="002A2A44"/>
    <w:rsid w:val="00430E67"/>
    <w:rsid w:val="004D38F3"/>
    <w:rsid w:val="00632794"/>
    <w:rsid w:val="006A4222"/>
    <w:rsid w:val="00844BC3"/>
    <w:rsid w:val="00F547F4"/>
    <w:rsid w:val="00FB3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A44"/>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2A2A44"/>
    <w:rPr>
      <w:sz w:val="16"/>
      <w:szCs w:val="16"/>
    </w:rPr>
  </w:style>
  <w:style w:type="paragraph" w:styleId="BalloonText">
    <w:name w:val="Balloon Text"/>
    <w:basedOn w:val="Normal"/>
    <w:link w:val="BalloonTextChar"/>
    <w:uiPriority w:val="99"/>
    <w:semiHidden/>
    <w:unhideWhenUsed/>
    <w:rsid w:val="002A2A4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A44"/>
    <w:rPr>
      <w:rFonts w:ascii="Tahoma" w:eastAsia="Arial" w:hAnsi="Tahoma" w:cs="Tahoma"/>
      <w:color w:val="000000"/>
      <w:sz w:val="16"/>
      <w:szCs w:val="16"/>
    </w:rPr>
  </w:style>
  <w:style w:type="paragraph" w:styleId="Title">
    <w:name w:val="Title"/>
    <w:basedOn w:val="Normal"/>
    <w:link w:val="TitleChar"/>
    <w:qFormat/>
    <w:rsid w:val="00FB36EB"/>
    <w:pPr>
      <w:spacing w:before="480" w:after="120"/>
    </w:pPr>
    <w:rPr>
      <w:b/>
      <w:bCs/>
      <w:sz w:val="72"/>
      <w:szCs w:val="72"/>
    </w:rPr>
  </w:style>
  <w:style w:type="character" w:customStyle="1" w:styleId="TitleChar">
    <w:name w:val="Title Char"/>
    <w:basedOn w:val="DefaultParagraphFont"/>
    <w:link w:val="Title"/>
    <w:rsid w:val="00FB36EB"/>
    <w:rPr>
      <w:rFonts w:ascii="Arial" w:eastAsia="Arial" w:hAnsi="Arial" w:cs="Arial"/>
      <w:b/>
      <w:bCs/>
      <w:color w:val="000000"/>
      <w:sz w:val="72"/>
      <w:szCs w:val="7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A44"/>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2A2A44"/>
    <w:rPr>
      <w:sz w:val="16"/>
      <w:szCs w:val="16"/>
    </w:rPr>
  </w:style>
  <w:style w:type="paragraph" w:styleId="BalloonText">
    <w:name w:val="Balloon Text"/>
    <w:basedOn w:val="Normal"/>
    <w:link w:val="BalloonTextChar"/>
    <w:uiPriority w:val="99"/>
    <w:semiHidden/>
    <w:unhideWhenUsed/>
    <w:rsid w:val="002A2A4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A44"/>
    <w:rPr>
      <w:rFonts w:ascii="Tahoma" w:eastAsia="Arial" w:hAnsi="Tahoma" w:cs="Tahoma"/>
      <w:color w:val="000000"/>
      <w:sz w:val="16"/>
      <w:szCs w:val="16"/>
    </w:rPr>
  </w:style>
  <w:style w:type="paragraph" w:styleId="Title">
    <w:name w:val="Title"/>
    <w:basedOn w:val="Normal"/>
    <w:link w:val="TitleChar"/>
    <w:qFormat/>
    <w:rsid w:val="00FB36EB"/>
    <w:pPr>
      <w:spacing w:before="480" w:after="120"/>
    </w:pPr>
    <w:rPr>
      <w:b/>
      <w:bCs/>
      <w:sz w:val="72"/>
      <w:szCs w:val="72"/>
    </w:rPr>
  </w:style>
  <w:style w:type="character" w:customStyle="1" w:styleId="TitleChar">
    <w:name w:val="Title Char"/>
    <w:basedOn w:val="DefaultParagraphFont"/>
    <w:link w:val="Title"/>
    <w:rsid w:val="00FB36EB"/>
    <w:rPr>
      <w:rFonts w:ascii="Arial" w:eastAsia="Arial" w:hAnsi="Arial" w:cs="Arial"/>
      <w:b/>
      <w:bCs/>
      <w:color w:val="000000"/>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bs.org/baseball-the-tenth-inning/for-educators/seventh-inning-stretch-activities/" TargetMode="External"/><Relationship Id="rId13" Type="http://schemas.openxmlformats.org/officeDocument/2006/relationships/hyperlink" Target="http://awamericanbaseballhistory.wikispaces.com/file/view/ABH%20AGENDA%2011-9-11.pdf" TargetMode="External"/><Relationship Id="rId18" Type="http://schemas.openxmlformats.org/officeDocument/2006/relationships/hyperlink" Target="http://www.pbs.org/kenburns/baseball/teachers/lesson5.html" TargetMode="External"/><Relationship Id="rId26" Type="http://schemas.openxmlformats.org/officeDocument/2006/relationships/hyperlink" Target="http://www.pbs.org/kenburns/baseball/teachers/lesson6.html" TargetMode="External"/><Relationship Id="rId39" Type="http://schemas.openxmlformats.org/officeDocument/2006/relationships/hyperlink" Target="http://www-tc.pbs.org/baseball-the-tenth-inning/media/pdf/artful_deception.pdf" TargetMode="External"/><Relationship Id="rId3" Type="http://schemas.microsoft.com/office/2007/relationships/stylesWithEffects" Target="stylesWithEffects.xml"/><Relationship Id="rId21" Type="http://schemas.openxmlformats.org/officeDocument/2006/relationships/hyperlink" Target="http://www.pbs.org/kenburns/baseball/teachers/lesson5.html" TargetMode="External"/><Relationship Id="rId34" Type="http://schemas.openxmlformats.org/officeDocument/2006/relationships/hyperlink" Target="http://www.pbs.org/kenburns/baseball/teachers/lesson8.html" TargetMode="External"/><Relationship Id="rId42" Type="http://schemas.openxmlformats.org/officeDocument/2006/relationships/theme" Target="theme/theme1.xml"/><Relationship Id="rId7" Type="http://schemas.openxmlformats.org/officeDocument/2006/relationships/hyperlink" Target="http://www.pbs.org/baseball-the-tenth-inning/for-educators/seventh-inning-stretch-activities/" TargetMode="External"/><Relationship Id="rId12" Type="http://schemas.openxmlformats.org/officeDocument/2006/relationships/hyperlink" Target="http://awamericanbaseballhistory.wikispaces.com/file/view/ABH%20AGENDA%2011-9-11.pdf" TargetMode="External"/><Relationship Id="rId17" Type="http://schemas.openxmlformats.org/officeDocument/2006/relationships/hyperlink" Target="http://www.pbs.org/kenburns/baseball/teachers/lesson5.html" TargetMode="External"/><Relationship Id="rId25" Type="http://schemas.openxmlformats.org/officeDocument/2006/relationships/hyperlink" Target="http://www.pbs.org/kenburns/baseball/teachers/lesson6.html" TargetMode="External"/><Relationship Id="rId33" Type="http://schemas.openxmlformats.org/officeDocument/2006/relationships/hyperlink" Target="http://www.pbs.org/kenburns/baseball/teachers/lesson8.html" TargetMode="External"/><Relationship Id="rId38" Type="http://schemas.openxmlformats.org/officeDocument/2006/relationships/hyperlink" Target="http://www-tc.pbs.org/baseball-the-tenth-inning/media/pdf/baseball_heroes.pdf" TargetMode="External"/><Relationship Id="rId2" Type="http://schemas.openxmlformats.org/officeDocument/2006/relationships/styles" Target="styles.xml"/><Relationship Id="rId16" Type="http://schemas.openxmlformats.org/officeDocument/2006/relationships/hyperlink" Target="http://www.pbs.org/kenburns/baseball/teachers/lesson5.html" TargetMode="External"/><Relationship Id="rId20" Type="http://schemas.openxmlformats.org/officeDocument/2006/relationships/hyperlink" Target="http://www.pbs.org/kenburns/baseball/teachers/lesson5.html" TargetMode="External"/><Relationship Id="rId29" Type="http://schemas.openxmlformats.org/officeDocument/2006/relationships/hyperlink" Target="http://www.pbs.org/kenburns/baseball/teachers/lesson6.html"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bs.org/baseball-the-tenth-inning/for-educators/seventh-inning-stretch-activities/" TargetMode="External"/><Relationship Id="rId11" Type="http://schemas.openxmlformats.org/officeDocument/2006/relationships/hyperlink" Target="http://www.pbs.org/kenburns/baseball/teachers/lesson7.html" TargetMode="External"/><Relationship Id="rId24" Type="http://schemas.openxmlformats.org/officeDocument/2006/relationships/hyperlink" Target="http://www.pbs.org/kenburns/baseball/teachers/lesson6.html" TargetMode="External"/><Relationship Id="rId32" Type="http://schemas.openxmlformats.org/officeDocument/2006/relationships/hyperlink" Target="http://www.pbs.org/kenburns/baseball/teachers/lesson8.html" TargetMode="External"/><Relationship Id="rId37" Type="http://schemas.openxmlformats.org/officeDocument/2006/relationships/hyperlink" Target="http://www-tc.pbs.org/baseball-the-tenth-inning/media/pdf/baseball_heroes.pdf" TargetMode="External"/><Relationship Id="rId40" Type="http://schemas.openxmlformats.org/officeDocument/2006/relationships/hyperlink" Target="http://www-tc.pbs.org/baseball-the-tenth-inning/media/pdf/artful_deception.pdf" TargetMode="External"/><Relationship Id="rId5" Type="http://schemas.openxmlformats.org/officeDocument/2006/relationships/webSettings" Target="webSettings.xml"/><Relationship Id="rId15" Type="http://schemas.openxmlformats.org/officeDocument/2006/relationships/hyperlink" Target="http://awamericanbaseballhistory.wikispaces.com/file/view/ABH%20AGENDA%2011-9-11.pdf" TargetMode="External"/><Relationship Id="rId23" Type="http://schemas.openxmlformats.org/officeDocument/2006/relationships/hyperlink" Target="http://www.pbs.org/kenburns/baseball/teachers/lesson5.html" TargetMode="External"/><Relationship Id="rId28" Type="http://schemas.openxmlformats.org/officeDocument/2006/relationships/hyperlink" Target="http://www.pbs.org/kenburns/baseball/teachers/lesson6.html" TargetMode="External"/><Relationship Id="rId36" Type="http://schemas.openxmlformats.org/officeDocument/2006/relationships/hyperlink" Target="http://www-tc.pbs.org/baseball-the-tenth-inning/media/pdf/museum_exhibits.pdf" TargetMode="External"/><Relationship Id="rId10" Type="http://schemas.openxmlformats.org/officeDocument/2006/relationships/hyperlink" Target="http://www.pbs.org/kenburns/baseball/teachers/lesson7.html" TargetMode="External"/><Relationship Id="rId19" Type="http://schemas.openxmlformats.org/officeDocument/2006/relationships/hyperlink" Target="http://www.pbs.org/kenburns/baseball/teachers/lesson5.html" TargetMode="External"/><Relationship Id="rId31" Type="http://schemas.openxmlformats.org/officeDocument/2006/relationships/hyperlink" Target="http://www.pbs.org/kenburns/baseball/teachers/lesson6.html" TargetMode="External"/><Relationship Id="rId4" Type="http://schemas.openxmlformats.org/officeDocument/2006/relationships/settings" Target="settings.xml"/><Relationship Id="rId9" Type="http://schemas.openxmlformats.org/officeDocument/2006/relationships/hyperlink" Target="http://www.pbs.org/baseball-the-tenth-inning/for-educators/seventh-inning-stretch-activities/" TargetMode="External"/><Relationship Id="rId14" Type="http://schemas.openxmlformats.org/officeDocument/2006/relationships/hyperlink" Target="http://awamericanbaseballhistory.wikispaces.com/file/view/ABH%20AGENDA%2011-9-11.pdf" TargetMode="External"/><Relationship Id="rId22" Type="http://schemas.openxmlformats.org/officeDocument/2006/relationships/hyperlink" Target="http://www.pbs.org/kenburns/baseball/teachers/lesson5.html" TargetMode="External"/><Relationship Id="rId27" Type="http://schemas.openxmlformats.org/officeDocument/2006/relationships/hyperlink" Target="http://www.pbs.org/kenburns/baseball/teachers/lesson6.html" TargetMode="External"/><Relationship Id="rId30" Type="http://schemas.openxmlformats.org/officeDocument/2006/relationships/hyperlink" Target="http://www.pbs.org/kenburns/baseball/teachers/lesson6.html" TargetMode="External"/><Relationship Id="rId35" Type="http://schemas.openxmlformats.org/officeDocument/2006/relationships/hyperlink" Target="http://www-tc.pbs.org/baseball-the-tenth-inning/media/pdf/museum_exhibi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971</Words>
  <Characters>5537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Rogalski</dc:creator>
  <cp:lastModifiedBy>Pacelli Teacher</cp:lastModifiedBy>
  <cp:revision>2</cp:revision>
  <dcterms:created xsi:type="dcterms:W3CDTF">2013-01-02T18:47:00Z</dcterms:created>
  <dcterms:modified xsi:type="dcterms:W3CDTF">2013-01-02T18:47:00Z</dcterms:modified>
</cp:coreProperties>
</file>